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0C3D73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444CDE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5E962C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44CDE" w:rsidRPr="005C7F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https://zakazky.zcu.cz/contract_display_5199.html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1EB814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44CDE">
        <w:rPr>
          <w:rFonts w:ascii="Garamond" w:hAnsi="Garamond" w:cs="Arial"/>
          <w:sz w:val="22"/>
          <w:szCs w:val="22"/>
        </w:rPr>
        <w:t>20</w:t>
      </w:r>
      <w:r w:rsidR="009A621D">
        <w:rPr>
          <w:rFonts w:ascii="Garamond" w:hAnsi="Garamond" w:cs="Arial"/>
          <w:sz w:val="22"/>
          <w:szCs w:val="22"/>
        </w:rPr>
        <w:t>.0</w:t>
      </w:r>
      <w:r w:rsidR="002953CA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6787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5050B" w14:textId="77777777" w:rsidR="007868D5" w:rsidRDefault="007868D5" w:rsidP="00795AAC">
      <w:r>
        <w:separator/>
      </w:r>
    </w:p>
  </w:endnote>
  <w:endnote w:type="continuationSeparator" w:id="0">
    <w:p w14:paraId="0438DA79" w14:textId="77777777" w:rsidR="007868D5" w:rsidRDefault="007868D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70A32" w14:textId="77777777" w:rsidR="007868D5" w:rsidRDefault="007868D5" w:rsidP="00795AAC">
      <w:r>
        <w:separator/>
      </w:r>
    </w:p>
  </w:footnote>
  <w:footnote w:type="continuationSeparator" w:id="0">
    <w:p w14:paraId="6630A7F7" w14:textId="77777777" w:rsidR="007868D5" w:rsidRDefault="007868D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9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bbh45Cje7RsRKFiUI1Ki972BCaiGyo/1MEV9QjK7DyY=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s9K8waBO99rMhPL0z6C2p6xjJcx5CoSBJHLH9k0r1g4=</DigestValue>
    </Reference>
  </SignedInfo>
  <SignatureValue>nsQsentsNrIgJw/lDv6O0LREVxnQebtLi6I8kCx/hDSBq0cqP5sjKYKHg6BonmknfOSoMf0nTkcM
GoA/ZxonFq3T/z3FKHZO9H+eCIKsQIo71aHvTWYPsyIpzM/2B4PegKRC6w0M1sfFb7Q6LsGZJzr3
q+cZwCZT8sgHeRNY3BFytCCtdwAkdxSIym2kWaDGdaSJKtktuE5uQWekMCRhqY3UhwXE7oGBpVsK
d/1UJz84cGspGrQVKC2sOl3S1HIR+k/qqTK/FY+jPcI11SKUys7bw3yrIi5N8dQX3bdSLwqQlw8I
xePMujh8mVEMFqBAjzGc2hAAreZ2i5/71vNfaA==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aM4lqRfNAlf4OZQVnrRSKtNYdIyfVRsdh9lFGT8gdOo=</DigestValue>
      </Reference>
      <Reference URI="/word/document.xml?ContentType=application/vnd.openxmlformats-officedocument.wordprocessingml.document.main+xml">
        <DigestMethod Algorithm="http://www.w3.org/2001/04/xmlenc#sha256"/>
        <DigestValue>ZiX8bHRLIJhgk9vP600lBzSUYSZkZQkKuagJKhK1b/o=</DigestValue>
      </Reference>
      <Reference URI="/word/endnotes.xml?ContentType=application/vnd.openxmlformats-officedocument.wordprocessingml.endnotes+xml">
        <DigestMethod Algorithm="http://www.w3.org/2001/04/xmlenc#sha256"/>
        <DigestValue>QWIQF1XRm27OZxy7tV5C9H1hH4o6keNsrmIY2K8qTfU=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MfiK1FgB16yCmTKG9hmS26e/I68Xg5XkmW7/pty9e+8=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V0xuYbDhYRHSjtq6VueJVvzlvMjt5+cvNW63Zqq6dQ0=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2022-04-06T10:42:13Z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2022-04-06T10:42:13Z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BCE81-9A35-48FE-9720-673A3C9C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25</cp:revision>
  <cp:lastPrinted>2018-08-08T13:48:00Z</cp:lastPrinted>
  <dcterms:created xsi:type="dcterms:W3CDTF">2021-09-20T07:59:00Z</dcterms:created>
  <dcterms:modified xsi:type="dcterms:W3CDTF">2022-04-06T10:42:00Z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